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7" w:rsidRDefault="00B32057" w:rsidP="00B32057">
      <w:pPr>
        <w:rPr>
          <w:b/>
        </w:rPr>
      </w:pPr>
      <w:r>
        <w:rPr>
          <w:b/>
        </w:rPr>
        <w:t>Wykonawca: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B32057" w:rsidRDefault="00B32057" w:rsidP="00B32057">
      <w:pPr>
        <w:rPr>
          <w:u w:val="single"/>
        </w:rPr>
      </w:pPr>
    </w:p>
    <w:p w:rsidR="00B32057" w:rsidRDefault="00B32057" w:rsidP="00B32057">
      <w:pPr>
        <w:rPr>
          <w:u w:val="single"/>
        </w:rPr>
      </w:pPr>
      <w:r>
        <w:rPr>
          <w:u w:val="single"/>
        </w:rPr>
        <w:t>reprezentowany przez: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69012D" w:rsidRDefault="006901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Default="006975BB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25a ust. 1 ustawy z dnia 29 stycznia 2004 r.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UPZP), </w:t>
      </w:r>
    </w:p>
    <w:p w:rsidR="006975BB" w:rsidRDefault="006975BB" w:rsidP="006975BB">
      <w:pPr>
        <w:spacing w:before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DOTYCZĄCE SPEŁNIANIA WARUNKÓW UDZIAŁU W POSTĘPOWANIU</w:t>
      </w:r>
    </w:p>
    <w:p w:rsidR="006975BB" w:rsidRDefault="006975BB" w:rsidP="006975B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 w:rsidR="005F0ECF" w:rsidRPr="004C4F9E" w:rsidRDefault="004C4F9E" w:rsidP="004C4F9E">
      <w:pPr>
        <w:spacing w:before="120" w:after="120"/>
        <w:jc w:val="center"/>
        <w:rPr>
          <w:b/>
          <w:bCs/>
          <w:i/>
          <w:iCs/>
          <w:sz w:val="24"/>
          <w:szCs w:val="24"/>
        </w:rPr>
      </w:pPr>
      <w:r w:rsidRPr="004C4F9E">
        <w:rPr>
          <w:b/>
          <w:bCs/>
          <w:i/>
          <w:iCs/>
          <w:sz w:val="24"/>
          <w:szCs w:val="24"/>
        </w:rPr>
        <w:t>„</w:t>
      </w:r>
      <w:r w:rsidR="00490365">
        <w:rPr>
          <w:b/>
          <w:bCs/>
          <w:i/>
          <w:iCs/>
          <w:sz w:val="24"/>
          <w:szCs w:val="24"/>
        </w:rPr>
        <w:t>Remont ulicy powstania Listopadowego w Bydgoszczy od ulicy Powstańców Warszawy do drugiej klatki bloku 11 (Program BBO)</w:t>
      </w:r>
      <w:r w:rsidRPr="004C4F9E">
        <w:rPr>
          <w:b/>
          <w:bCs/>
          <w:i/>
          <w:iCs/>
          <w:sz w:val="24"/>
          <w:szCs w:val="24"/>
        </w:rPr>
        <w:t>”</w:t>
      </w:r>
    </w:p>
    <w:p w:rsidR="006975BB" w:rsidRDefault="006975BB" w:rsidP="006975BB">
      <w:pPr>
        <w:jc w:val="center"/>
        <w:rPr>
          <w:sz w:val="24"/>
          <w:szCs w:val="24"/>
        </w:rPr>
      </w:pPr>
      <w:r>
        <w:rPr>
          <w:sz w:val="24"/>
          <w:szCs w:val="24"/>
        </w:rPr>
        <w:t>prowadzonego przez Zarząd Dróg Miejskich i Komunikacji Publicznej w Bydgoszczy oświadczam, 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Default="00743127" w:rsidP="006975BB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OŚWIADCZENIE  </w:t>
      </w:r>
      <w:r w:rsidR="006975BB">
        <w:rPr>
          <w:b/>
          <w:sz w:val="21"/>
          <w:szCs w:val="21"/>
        </w:rPr>
        <w:t>DOTYCZĄC</w:t>
      </w:r>
      <w:r>
        <w:rPr>
          <w:b/>
          <w:sz w:val="21"/>
          <w:szCs w:val="21"/>
        </w:rPr>
        <w:t xml:space="preserve">E  </w:t>
      </w:r>
      <w:r w:rsidR="006975BB">
        <w:rPr>
          <w:b/>
          <w:sz w:val="21"/>
          <w:szCs w:val="21"/>
        </w:rPr>
        <w:t>WYKONAWCY: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spełniam warunki udziału w postępowaniu</w:t>
      </w:r>
      <w:r w:rsidR="00743127">
        <w:rPr>
          <w:sz w:val="21"/>
          <w:szCs w:val="21"/>
        </w:rPr>
        <w:t>,</w:t>
      </w:r>
      <w:r>
        <w:rPr>
          <w:sz w:val="21"/>
          <w:szCs w:val="21"/>
        </w:rPr>
        <w:t xml:space="preserve"> określone przez Zamawiającego w pkt 10</w:t>
      </w:r>
      <w:r w:rsidR="009124C4">
        <w:rPr>
          <w:sz w:val="21"/>
          <w:szCs w:val="21"/>
        </w:rPr>
        <w:t>.3</w:t>
      </w:r>
      <w:r>
        <w:rPr>
          <w:sz w:val="21"/>
          <w:szCs w:val="21"/>
        </w:rPr>
        <w:t xml:space="preserve"> SIWZ</w:t>
      </w:r>
      <w:r w:rsidR="0074312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>
        <w:rPr>
          <w:i/>
          <w:sz w:val="16"/>
          <w:szCs w:val="16"/>
        </w:rPr>
        <w:t xml:space="preserve"> </w:t>
      </w:r>
    </w:p>
    <w:p w:rsidR="006975BB" w:rsidRDefault="006975BB" w:rsidP="006975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………….…….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>dnia ………….……. r. 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743127" w:rsidP="006975BB">
      <w:pPr>
        <w:shd w:val="clear" w:color="auto" w:fill="BFBFBF"/>
        <w:spacing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OŚWIADCZENIE  </w:t>
      </w:r>
      <w:r w:rsidR="006975BB">
        <w:rPr>
          <w:b/>
          <w:sz w:val="21"/>
          <w:szCs w:val="21"/>
        </w:rPr>
        <w:t xml:space="preserve">W ZWIĄZKU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>Z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 POLEGANIEM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NA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ZASOBACH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INNYCH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>PODMIOTÓW</w:t>
      </w:r>
      <w:r w:rsidR="006975BB">
        <w:rPr>
          <w:sz w:val="21"/>
          <w:szCs w:val="21"/>
        </w:rPr>
        <w:t xml:space="preserve">: 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 celu wykazania spełniania warunków udziału w postępowaniu, określonych przez Zamawiającego w pkt 10</w:t>
      </w:r>
      <w:r w:rsidR="009124C4">
        <w:rPr>
          <w:sz w:val="21"/>
          <w:szCs w:val="21"/>
        </w:rPr>
        <w:t>.3</w:t>
      </w:r>
      <w:r>
        <w:rPr>
          <w:sz w:val="21"/>
          <w:szCs w:val="21"/>
        </w:rPr>
        <w:t xml:space="preserve"> SIWZ 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podmiotu/ów: 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…………………………………………………………………………………………………………………….</w:t>
      </w:r>
    </w:p>
    <w:p w:rsidR="00743127" w:rsidRPr="008957F8" w:rsidRDefault="006975BB" w:rsidP="00743127">
      <w:pPr>
        <w:spacing w:line="360" w:lineRule="auto"/>
        <w:jc w:val="both"/>
        <w:rPr>
          <w:i/>
          <w:sz w:val="18"/>
          <w:szCs w:val="18"/>
        </w:rPr>
      </w:pPr>
      <w:r>
        <w:rPr>
          <w:sz w:val="21"/>
          <w:szCs w:val="21"/>
        </w:rPr>
        <w:t xml:space="preserve">..……………………………………………………………….………….…………………………………….., </w:t>
      </w:r>
      <w:r w:rsidR="00743127">
        <w:rPr>
          <w:sz w:val="21"/>
          <w:szCs w:val="21"/>
        </w:rPr>
        <w:br/>
      </w:r>
      <w:r w:rsidR="00743127" w:rsidRPr="008957F8">
        <w:rPr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Default="006975BB" w:rsidP="00743127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………………………………………………………………………………………..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 </w:t>
      </w:r>
    </w:p>
    <w:p w:rsidR="006975BB" w:rsidRDefault="00743127" w:rsidP="006975BB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 d</w:t>
      </w:r>
      <w:r w:rsidR="006975BB">
        <w:rPr>
          <w:b/>
          <w:sz w:val="21"/>
          <w:szCs w:val="21"/>
        </w:rPr>
        <w:t>ołącz</w:t>
      </w:r>
      <w:r>
        <w:rPr>
          <w:b/>
          <w:sz w:val="21"/>
          <w:szCs w:val="21"/>
        </w:rPr>
        <w:t xml:space="preserve">am </w:t>
      </w:r>
      <w:r w:rsidR="006975BB">
        <w:rPr>
          <w:b/>
          <w:sz w:val="21"/>
          <w:szCs w:val="21"/>
        </w:rPr>
        <w:t>zobowiązanie</w:t>
      </w:r>
      <w:r>
        <w:rPr>
          <w:b/>
          <w:sz w:val="21"/>
          <w:szCs w:val="21"/>
        </w:rPr>
        <w:t>/a</w:t>
      </w:r>
      <w:r w:rsidR="006975BB">
        <w:rPr>
          <w:b/>
          <w:sz w:val="21"/>
          <w:szCs w:val="21"/>
        </w:rPr>
        <w:t xml:space="preserve"> podmiot</w:t>
      </w:r>
      <w:r>
        <w:rPr>
          <w:b/>
          <w:sz w:val="21"/>
          <w:szCs w:val="21"/>
        </w:rPr>
        <w:t>u/</w:t>
      </w:r>
      <w:r w:rsidR="006975BB">
        <w:rPr>
          <w:b/>
          <w:sz w:val="21"/>
          <w:szCs w:val="21"/>
        </w:rPr>
        <w:t>ów na zasoby któr</w:t>
      </w:r>
      <w:r>
        <w:rPr>
          <w:b/>
          <w:sz w:val="21"/>
          <w:szCs w:val="21"/>
        </w:rPr>
        <w:t>ego/</w:t>
      </w:r>
      <w:proofErr w:type="spellStart"/>
      <w:r w:rsidR="006975BB">
        <w:rPr>
          <w:b/>
          <w:sz w:val="21"/>
          <w:szCs w:val="21"/>
        </w:rPr>
        <w:t>ych</w:t>
      </w:r>
      <w:proofErr w:type="spellEnd"/>
      <w:r w:rsidR="006975BB">
        <w:rPr>
          <w:b/>
          <w:sz w:val="21"/>
          <w:szCs w:val="21"/>
        </w:rPr>
        <w:t xml:space="preserve"> powołuje się przy spełnianiu warunków udziału w postępowaniu</w:t>
      </w:r>
      <w:r>
        <w:rPr>
          <w:b/>
          <w:sz w:val="21"/>
          <w:szCs w:val="21"/>
        </w:rPr>
        <w:t>.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………….…….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 xml:space="preserve">dnia ………….……. r. </w:t>
      </w:r>
      <w:r w:rsidRPr="00743127">
        <w:rPr>
          <w:sz w:val="22"/>
          <w:szCs w:val="22"/>
        </w:rPr>
        <w:tab/>
        <w:t>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>) do składania oświadczeń woli w imieniu wykonawcy/pełnomocnika</w:t>
      </w:r>
    </w:p>
    <w:p w:rsidR="00624FFF" w:rsidRDefault="00624FFF" w:rsidP="006975BB">
      <w:pPr>
        <w:spacing w:line="360" w:lineRule="auto"/>
        <w:jc w:val="both"/>
        <w:rPr>
          <w:i/>
        </w:rPr>
      </w:pPr>
    </w:p>
    <w:p w:rsidR="006975BB" w:rsidRDefault="00743127" w:rsidP="006975BB">
      <w:pPr>
        <w:shd w:val="clear" w:color="auto" w:fill="BFBFBF"/>
        <w:spacing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lastRenderedPageBreak/>
        <w:t xml:space="preserve">OŚWIADCZENIE </w:t>
      </w:r>
      <w:r w:rsidR="006975BB">
        <w:rPr>
          <w:b/>
          <w:sz w:val="21"/>
          <w:szCs w:val="21"/>
        </w:rPr>
        <w:t>W ZWIĄZKU Z POWIERZENIEM WYKONANIA CZĘŚCI ZAMÓWIENIA PODWYKONAWCOM</w:t>
      </w:r>
      <w:r w:rsidR="006975BB">
        <w:rPr>
          <w:sz w:val="21"/>
          <w:szCs w:val="21"/>
        </w:rPr>
        <w:t xml:space="preserve"> (na zasobach których </w:t>
      </w:r>
      <w:r w:rsidR="006975BB">
        <w:rPr>
          <w:b/>
          <w:sz w:val="21"/>
          <w:szCs w:val="21"/>
          <w:u w:val="single"/>
        </w:rPr>
        <w:t>nie polegam</w:t>
      </w:r>
      <w:r w:rsidR="006975BB">
        <w:rPr>
          <w:sz w:val="21"/>
          <w:szCs w:val="21"/>
        </w:rPr>
        <w:t xml:space="preserve"> w celu wykazania spełniania warunków udziału)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</w:t>
      </w:r>
      <w:r w:rsidR="00743127">
        <w:rPr>
          <w:sz w:val="21"/>
          <w:szCs w:val="21"/>
        </w:rPr>
        <w:t xml:space="preserve">że </w:t>
      </w:r>
      <w:r>
        <w:rPr>
          <w:sz w:val="21"/>
          <w:szCs w:val="21"/>
        </w:rPr>
        <w:t>powierzam następujące zakresy zamówienia następującym podwykonawcom:  …………</w:t>
      </w:r>
      <w:r w:rsidR="00743127">
        <w:rPr>
          <w:sz w:val="21"/>
          <w:szCs w:val="21"/>
        </w:rPr>
        <w:t>.</w:t>
      </w:r>
      <w:r>
        <w:rPr>
          <w:sz w:val="21"/>
          <w:szCs w:val="21"/>
        </w:rPr>
        <w:t>…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..…………………………………………………………………………………………………………….…….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……………………………………………………………………………………………………………….…..,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Default="006975BB" w:rsidP="00743127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………………………………………………………………………………………..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Default="006975BB" w:rsidP="006975B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>dnia ………….……. r.  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</w:t>
      </w:r>
      <w:r w:rsidR="00A76922">
        <w:rPr>
          <w:i/>
          <w:sz w:val="22"/>
          <w:szCs w:val="22"/>
        </w:rPr>
        <w:t xml:space="preserve"> Wykonawcy</w:t>
      </w:r>
      <w:r w:rsidRPr="00743127">
        <w:rPr>
          <w:i/>
          <w:sz w:val="22"/>
          <w:szCs w:val="22"/>
        </w:rPr>
        <w:t>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DE7218" w:rsidP="00095C4E">
      <w:pPr>
        <w:ind w:right="8788"/>
        <w:rPr>
          <w:i/>
          <w:iCs/>
        </w:rPr>
      </w:pPr>
      <w:r w:rsidRPr="00DE7218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AAC" w:rsidRDefault="00B90AAC">
      <w:r>
        <w:separator/>
      </w:r>
    </w:p>
  </w:endnote>
  <w:endnote w:type="continuationSeparator" w:id="0">
    <w:p w:rsidR="00B90AAC" w:rsidRDefault="00B90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AAC" w:rsidRDefault="00B90AAC">
      <w:r>
        <w:separator/>
      </w:r>
    </w:p>
  </w:footnote>
  <w:footnote w:type="continuationSeparator" w:id="0">
    <w:p w:rsidR="00B90AAC" w:rsidRDefault="00B90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8EC" w:rsidRDefault="008D57BF" w:rsidP="004C4F9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i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90365">
      <w:rPr>
        <w:rFonts w:ascii="Calibri" w:hAnsi="Calibri"/>
        <w:sz w:val="36"/>
      </w:rPr>
      <w:t>039</w:t>
    </w:r>
    <w:r w:rsidR="002C6D4E">
      <w:rPr>
        <w:rFonts w:ascii="Calibri" w:hAnsi="Calibri"/>
        <w:sz w:val="36"/>
      </w:rPr>
      <w:t>/2020</w:t>
    </w:r>
    <w:r w:rsidR="002958EC" w:rsidRPr="002958EC">
      <w:rPr>
        <w:rFonts w:ascii="Calibri" w:hAnsi="Calibri"/>
        <w:i/>
      </w:rPr>
      <w:t xml:space="preserve"> </w:t>
    </w:r>
    <w:r w:rsidR="002958EC">
      <w:rPr>
        <w:rFonts w:ascii="Calibri" w:hAnsi="Calibri"/>
        <w:i/>
      </w:rPr>
      <w:t xml:space="preserve">                               </w:t>
    </w:r>
    <w:r w:rsidR="002958EC" w:rsidRPr="00242F30">
      <w:rPr>
        <w:rFonts w:ascii="Calibri" w:hAnsi="Calibri"/>
        <w:i/>
      </w:rPr>
      <w:t xml:space="preserve">wzór oświadczenia o spełnianiu </w:t>
    </w:r>
    <w:r w:rsidR="002958EC">
      <w:rPr>
        <w:rFonts w:ascii="Calibri" w:hAnsi="Calibri"/>
        <w:i/>
      </w:rPr>
      <w:t>warunków udziału w postępowaniu</w:t>
    </w:r>
    <w:r w:rsidR="002958EC" w:rsidRPr="00242F30">
      <w:rPr>
        <w:rFonts w:ascii="Calibri" w:hAnsi="Calibri"/>
        <w:i/>
      </w:rPr>
      <w:t xml:space="preserve"> </w:t>
    </w:r>
  </w:p>
  <w:p w:rsidR="003A26E2" w:rsidRPr="006F5D8C" w:rsidRDefault="002958EC" w:rsidP="004C4F9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sz w:val="36"/>
      </w:rPr>
    </w:pPr>
    <w:r>
      <w:rPr>
        <w:rFonts w:ascii="Calibri" w:hAnsi="Calibri"/>
        <w:i/>
      </w:rPr>
      <w:t xml:space="preserve">                                                                                                                                                 </w:t>
    </w:r>
    <w:r w:rsidRPr="00242F30">
      <w:rPr>
        <w:rFonts w:ascii="Calibri" w:hAnsi="Calibri"/>
        <w:i/>
      </w:rPr>
      <w:t xml:space="preserve">załącznik </w:t>
    </w:r>
    <w:r w:rsidR="004F6B4B">
      <w:rPr>
        <w:rFonts w:ascii="Calibri" w:hAnsi="Calibri"/>
        <w:i/>
      </w:rPr>
      <w:t>n</w:t>
    </w:r>
    <w:bookmarkStart w:id="0" w:name="_GoBack"/>
    <w:bookmarkEnd w:id="0"/>
    <w:r w:rsidR="004C4F9E">
      <w:rPr>
        <w:rFonts w:ascii="Calibri" w:hAnsi="Calibri"/>
        <w:i/>
      </w:rPr>
      <w:t>r 5 do</w:t>
    </w:r>
    <w:r w:rsidRPr="00242F30">
      <w:rPr>
        <w:rFonts w:ascii="Calibri" w:hAnsi="Calibri"/>
        <w:i/>
      </w:rPr>
      <w:t xml:space="preserve">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0D8B"/>
    <w:rsid w:val="00001703"/>
    <w:rsid w:val="00002CA7"/>
    <w:rsid w:val="000063A6"/>
    <w:rsid w:val="00006CBA"/>
    <w:rsid w:val="000146C5"/>
    <w:rsid w:val="0001771B"/>
    <w:rsid w:val="00025856"/>
    <w:rsid w:val="00027225"/>
    <w:rsid w:val="0004238D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58EC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D4E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20E9D"/>
    <w:rsid w:val="00325AFD"/>
    <w:rsid w:val="0033043C"/>
    <w:rsid w:val="003372AE"/>
    <w:rsid w:val="00337947"/>
    <w:rsid w:val="00340F4C"/>
    <w:rsid w:val="003436C9"/>
    <w:rsid w:val="0034503D"/>
    <w:rsid w:val="0035563B"/>
    <w:rsid w:val="00355931"/>
    <w:rsid w:val="003559B8"/>
    <w:rsid w:val="00356868"/>
    <w:rsid w:val="00356F49"/>
    <w:rsid w:val="0036109C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4D19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0365"/>
    <w:rsid w:val="00492B1F"/>
    <w:rsid w:val="004935E6"/>
    <w:rsid w:val="004A089C"/>
    <w:rsid w:val="004A4BD5"/>
    <w:rsid w:val="004C1452"/>
    <w:rsid w:val="004C4734"/>
    <w:rsid w:val="004C4F9E"/>
    <w:rsid w:val="004D09F3"/>
    <w:rsid w:val="004D12D8"/>
    <w:rsid w:val="004D201B"/>
    <w:rsid w:val="004D3441"/>
    <w:rsid w:val="004E73F6"/>
    <w:rsid w:val="004F1852"/>
    <w:rsid w:val="004F51A8"/>
    <w:rsid w:val="004F692B"/>
    <w:rsid w:val="004F6B4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0ECF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012D"/>
    <w:rsid w:val="00690504"/>
    <w:rsid w:val="006911D3"/>
    <w:rsid w:val="00692D41"/>
    <w:rsid w:val="006955C9"/>
    <w:rsid w:val="006975BB"/>
    <w:rsid w:val="006A66D2"/>
    <w:rsid w:val="006A6771"/>
    <w:rsid w:val="006B2666"/>
    <w:rsid w:val="006B2D97"/>
    <w:rsid w:val="006C6454"/>
    <w:rsid w:val="006D1D88"/>
    <w:rsid w:val="006D2D90"/>
    <w:rsid w:val="006D4D1F"/>
    <w:rsid w:val="006D640E"/>
    <w:rsid w:val="006D75BF"/>
    <w:rsid w:val="006D76F2"/>
    <w:rsid w:val="006D7ACB"/>
    <w:rsid w:val="006E0763"/>
    <w:rsid w:val="006F49DB"/>
    <w:rsid w:val="006F5D8C"/>
    <w:rsid w:val="006F758A"/>
    <w:rsid w:val="0070064D"/>
    <w:rsid w:val="007014FB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660C0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7530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5809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24C4"/>
    <w:rsid w:val="00922E4E"/>
    <w:rsid w:val="00923E48"/>
    <w:rsid w:val="00927127"/>
    <w:rsid w:val="009356DC"/>
    <w:rsid w:val="00936DD5"/>
    <w:rsid w:val="0094182F"/>
    <w:rsid w:val="0094502F"/>
    <w:rsid w:val="00947EFB"/>
    <w:rsid w:val="00954564"/>
    <w:rsid w:val="00967690"/>
    <w:rsid w:val="00970DEF"/>
    <w:rsid w:val="00986F7A"/>
    <w:rsid w:val="0099044D"/>
    <w:rsid w:val="00990D02"/>
    <w:rsid w:val="0099477F"/>
    <w:rsid w:val="009A1A6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76922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06FD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41ED2"/>
    <w:rsid w:val="00B46EEE"/>
    <w:rsid w:val="00B5031E"/>
    <w:rsid w:val="00B56148"/>
    <w:rsid w:val="00B635BA"/>
    <w:rsid w:val="00B6586C"/>
    <w:rsid w:val="00B70363"/>
    <w:rsid w:val="00B70CF0"/>
    <w:rsid w:val="00B71D87"/>
    <w:rsid w:val="00B73CBE"/>
    <w:rsid w:val="00B8235B"/>
    <w:rsid w:val="00B90899"/>
    <w:rsid w:val="00B90AAC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218"/>
    <w:rsid w:val="00DE7BA5"/>
    <w:rsid w:val="00DF5716"/>
    <w:rsid w:val="00DF69FD"/>
    <w:rsid w:val="00E00DEC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A2A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msangorska</cp:lastModifiedBy>
  <cp:revision>2</cp:revision>
  <cp:lastPrinted>2018-07-06T10:29:00Z</cp:lastPrinted>
  <dcterms:created xsi:type="dcterms:W3CDTF">2020-07-13T12:05:00Z</dcterms:created>
  <dcterms:modified xsi:type="dcterms:W3CDTF">2020-07-13T12:05:00Z</dcterms:modified>
</cp:coreProperties>
</file>